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BE1CEEC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B070B2">
        <w:rPr>
          <w:rFonts w:ascii="Garamond" w:hAnsi="Garamond"/>
          <w:sz w:val="24"/>
          <w:szCs w:val="24"/>
        </w:rPr>
        <w:t>1</w:t>
      </w:r>
      <w:r w:rsidR="000E7918">
        <w:rPr>
          <w:rFonts w:ascii="Garamond" w:hAnsi="Garamond"/>
          <w:sz w:val="24"/>
          <w:szCs w:val="24"/>
        </w:rPr>
        <w:t>5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06A1020C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E7918" w:rsidRPr="001155E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https://zakazky.zcu.cz/contract_display_5504.html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2CE1C54E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0E7918">
        <w:rPr>
          <w:rFonts w:ascii="Garamond" w:hAnsi="Garamond" w:cs="Arial"/>
          <w:b/>
          <w:sz w:val="22"/>
          <w:szCs w:val="22"/>
        </w:rPr>
        <w:t>03.10</w:t>
      </w:r>
      <w:bookmarkStart w:id="1" w:name="_GoBack"/>
      <w:bookmarkEnd w:id="1"/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B070B2">
        <w:rPr>
          <w:rFonts w:ascii="Garamond" w:hAnsi="Garamond" w:cs="Arial"/>
          <w:b/>
          <w:sz w:val="22"/>
          <w:szCs w:val="22"/>
        </w:rPr>
        <w:t>3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9EFFF" w14:textId="77777777" w:rsidR="00066EA5" w:rsidRDefault="00066EA5" w:rsidP="00795AAC">
      <w:r>
        <w:separator/>
      </w:r>
    </w:p>
  </w:endnote>
  <w:endnote w:type="continuationSeparator" w:id="0">
    <w:p w14:paraId="4DB4BD89" w14:textId="77777777" w:rsidR="00066EA5" w:rsidRDefault="00066EA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AD8B7" w14:textId="77777777" w:rsidR="00066EA5" w:rsidRDefault="00066EA5" w:rsidP="00795AAC">
      <w:r>
        <w:separator/>
      </w:r>
    </w:p>
  </w:footnote>
  <w:footnote w:type="continuationSeparator" w:id="0">
    <w:p w14:paraId="52D07A70" w14:textId="77777777" w:rsidR="00066EA5" w:rsidRDefault="00066EA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04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OwkjRARCNgb6Iobnsd5ox3nlgFbpvnv7w5RL+soFjKw=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1LtYePZtNlZ2/6j/sVCzG6R+32aX8pVAS/KJQqynqLQ=</DigestValue>
    </Reference>
  </SignedInfo>
  <SignatureValue>wVbPS+Pn0b3lCFJNHf2sZpJTvtG+xuhhk1VuP2+lP0+Bab9vamt3o2m7iriWH3nWY6QRfvpCIFYE
S+COcKwpsEuD5xkpuMRuBFK3pEpNUASHCKU+mWmlo8Wr1jrZeTh3rgVW7gfblWYIHAR9BSQ/K4Qf
5NY28GCEjxiInPDboWTlQ8wULQvX3ES9B4YnrWWU89bIVNR4GM9IwO2HPi7SR4Pa+uQ5YXPdO7Gq
68DXTgh3fkLeRp1gEsYZFTbyZTw9PfrgCjPlYNk68ES1Fh7ldVAQP+ZNZ6KyA2jfIBBQaXKfh/cd
lVdYCmQhLwWd6SKymwsMKVCbQcIbW1Efx6YbZQ==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rYF2/OWLIKKwPVfQLWJ2bHDAYZe1Xsf3KcfIU3ZufKo=</DigestValue>
      </Reference>
      <Reference URI="/word/document.xml?ContentType=application/vnd.openxmlformats-officedocument.wordprocessingml.document.main+xml">
        <DigestMethod Algorithm="http://www.w3.org/2001/04/xmlenc#sha256"/>
        <DigestValue>h+MZZzKdOwIdw6Qdbowy8CVlX+PPtcZ3Kft5KqMC9OY=</DigestValue>
      </Reference>
      <Reference URI="/word/endnotes.xml?ContentType=application/vnd.openxmlformats-officedocument.wordprocessingml.endnotes+xml">
        <DigestMethod Algorithm="http://www.w3.org/2001/04/xmlenc#sha256"/>
        <DigestValue>AaEzuE0gLga3bh+shxWSJ+bvcNN0SOHh3xY0bXGwC5k=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rvfjkG4btefh5QTWG14aVHXSRzCRRgtik13iwghlcx8=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QRhKx3iNiM6x4bCKCqi1cYyO+XbBOr6zDOYD4EkwCZQ=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2022-09-21T07:17:33Z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2022-09-21T07:17:33Z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B0C1D4-94FB-4FD0-A995-1909E69C7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2782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</cp:revision>
  <cp:lastPrinted>2018-08-08T13:48:00Z</cp:lastPrinted>
  <dcterms:created xsi:type="dcterms:W3CDTF">2022-05-19T06:10:00Z</dcterms:created>
  <dcterms:modified xsi:type="dcterms:W3CDTF">2022-09-21T07:17:00Z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